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382ECE06" w:rsidR="00132E50" w:rsidRPr="00B254B9" w:rsidRDefault="00132E50" w:rsidP="00B254B9">
      <w:pPr>
        <w:pStyle w:val="Ttulo1"/>
        <w:numPr>
          <w:ilvl w:val="0"/>
          <w:numId w:val="0"/>
        </w:numPr>
        <w:tabs>
          <w:tab w:val="left" w:pos="1134"/>
        </w:tabs>
        <w:jc w:val="center"/>
        <w:rPr>
          <w:rFonts w:ascii="Calibri" w:hAnsi="Calibri" w:cs="Calibri"/>
          <w:bCs/>
          <w:szCs w:val="24"/>
        </w:rPr>
      </w:pPr>
      <w:r w:rsidRPr="00B254B9">
        <w:rPr>
          <w:rFonts w:ascii="Calibri" w:hAnsi="Calibri" w:cs="Calibri"/>
          <w:bCs/>
          <w:szCs w:val="24"/>
        </w:rPr>
        <w:t>PREGÃO ELETRÔNICO nº</w:t>
      </w:r>
      <w:r w:rsidR="00084926" w:rsidRPr="00B254B9">
        <w:rPr>
          <w:rFonts w:ascii="Calibri" w:hAnsi="Calibri" w:cs="Calibri"/>
          <w:bCs/>
          <w:szCs w:val="24"/>
        </w:rPr>
        <w:t xml:space="preserve"> </w:t>
      </w:r>
      <w:r w:rsidR="00F2392A" w:rsidRPr="00B254B9">
        <w:rPr>
          <w:rFonts w:ascii="Calibri" w:hAnsi="Calibri" w:cs="Calibri"/>
          <w:bCs/>
          <w:szCs w:val="24"/>
        </w:rPr>
        <w:t>0</w:t>
      </w:r>
      <w:r w:rsidR="0009721D" w:rsidRPr="00B254B9">
        <w:rPr>
          <w:rFonts w:ascii="Calibri" w:hAnsi="Calibri" w:cs="Calibri"/>
          <w:bCs/>
          <w:szCs w:val="24"/>
        </w:rPr>
        <w:t>492</w:t>
      </w:r>
      <w:r w:rsidR="00F2392A" w:rsidRPr="00B254B9">
        <w:rPr>
          <w:rFonts w:ascii="Calibri" w:hAnsi="Calibri" w:cs="Calibri"/>
          <w:bCs/>
          <w:szCs w:val="24"/>
        </w:rPr>
        <w:t>/20</w:t>
      </w:r>
      <w:r w:rsidR="00095A81" w:rsidRPr="00B254B9">
        <w:rPr>
          <w:rFonts w:ascii="Calibri" w:hAnsi="Calibri" w:cs="Calibri"/>
          <w:bCs/>
          <w:szCs w:val="24"/>
        </w:rPr>
        <w:t>2</w:t>
      </w:r>
      <w:r w:rsidR="0009721D" w:rsidRPr="00B254B9">
        <w:rPr>
          <w:rFonts w:ascii="Calibri" w:hAnsi="Calibri" w:cs="Calibri"/>
          <w:bCs/>
          <w:szCs w:val="24"/>
        </w:rPr>
        <w:t>1</w:t>
      </w:r>
    </w:p>
    <w:p w14:paraId="29B3E978" w14:textId="554132A4"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0CAD2DB0" w14:textId="77777777" w:rsidR="00B254B9" w:rsidRDefault="00B254B9" w:rsidP="00B254B9">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bookmarkStart w:id="0" w:name="_GoBack"/>
      <w:bookmarkEnd w:id="0"/>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493444F" w:rsidR="00D83709" w:rsidRDefault="003A017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9721D">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B254B9">
      <w:pPr>
        <w:rPr>
          <w:rFonts w:ascii="Calibri" w:hAnsi="Calibri" w:cs="Calibri"/>
          <w:sz w:val="22"/>
        </w:rPr>
      </w:pPr>
    </w:p>
    <w:sectPr w:rsidR="00F04A4C" w:rsidRPr="005711D8" w:rsidSect="00B254B9">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A843A2" w:rsidRDefault="00A843A2">
      <w:r>
        <w:separator/>
      </w:r>
    </w:p>
  </w:endnote>
  <w:endnote w:type="continuationSeparator" w:id="0">
    <w:p w14:paraId="75E7FA73" w14:textId="77777777" w:rsidR="00A843A2" w:rsidRDefault="00A84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01C4D873" w:rsidR="00A843A2" w:rsidRDefault="00A843A2" w:rsidP="00352F71">
    <w:pPr>
      <w:pStyle w:val="Rodap"/>
      <w:tabs>
        <w:tab w:val="clear" w:pos="4419"/>
        <w:tab w:val="center" w:pos="0"/>
      </w:tabs>
      <w:rPr>
        <w:color w:val="0000FF"/>
        <w:sz w:val="14"/>
      </w:rPr>
    </w:pPr>
    <w:r>
      <w:rPr>
        <w:sz w:val="14"/>
      </w:rPr>
      <w:t>PE 049</w:t>
    </w:r>
    <w:r w:rsidRPr="00A843A2">
      <w:rPr>
        <w:sz w:val="14"/>
      </w:rPr>
      <w:t>2/2021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A843A2" w:rsidRDefault="00A843A2">
      <w:r>
        <w:separator/>
      </w:r>
    </w:p>
  </w:footnote>
  <w:footnote w:type="continuationSeparator" w:id="0">
    <w:p w14:paraId="76988453" w14:textId="77777777" w:rsidR="00A843A2" w:rsidRDefault="00A84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A843A2" w:rsidRDefault="00A843A2">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A843A2" w:rsidRPr="006A59DF" w:rsidRDefault="00A843A2">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 w:numId="36">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21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4AB9"/>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1E34"/>
    <w:rsid w:val="007E5862"/>
    <w:rsid w:val="007E5AFA"/>
    <w:rsid w:val="007E73CB"/>
    <w:rsid w:val="007F1EBE"/>
    <w:rsid w:val="007F2AF5"/>
    <w:rsid w:val="007F4A02"/>
    <w:rsid w:val="007F5F44"/>
    <w:rsid w:val="007F6A57"/>
    <w:rsid w:val="00803FF1"/>
    <w:rsid w:val="008047F1"/>
    <w:rsid w:val="00806CD1"/>
    <w:rsid w:val="0080794C"/>
    <w:rsid w:val="00815CA4"/>
    <w:rsid w:val="00821D8A"/>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43A2"/>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254B9"/>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90B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B6ED3-0C90-4B73-8E8D-38EBC7ED8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460</Words>
  <Characters>2485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2940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7</cp:revision>
  <cp:lastPrinted>2021-02-24T03:11:00Z</cp:lastPrinted>
  <dcterms:created xsi:type="dcterms:W3CDTF">2021-02-04T03:34:00Z</dcterms:created>
  <dcterms:modified xsi:type="dcterms:W3CDTF">2021-02-24T03:11:00Z</dcterms:modified>
</cp:coreProperties>
</file>